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55F" w14:textId="77777777" w:rsidR="00894EAD" w:rsidRPr="00674465" w:rsidRDefault="00894EAD" w:rsidP="00E54905">
      <w:pPr>
        <w:spacing w:line="259" w:lineRule="auto"/>
        <w:jc w:val="both"/>
        <w:rPr>
          <w:rFonts w:asciiTheme="minorHAnsi" w:hAnsiTheme="minorHAnsi" w:cstheme="minorHAnsi"/>
          <w:sz w:val="22"/>
          <w:szCs w:val="22"/>
        </w:rPr>
      </w:pPr>
    </w:p>
    <w:p w14:paraId="35CB5F5E" w14:textId="77777777" w:rsidR="00170252" w:rsidRPr="00674465" w:rsidRDefault="00170252" w:rsidP="00E54905">
      <w:pPr>
        <w:spacing w:line="259" w:lineRule="auto"/>
        <w:jc w:val="both"/>
        <w:rPr>
          <w:rFonts w:asciiTheme="minorHAnsi" w:hAnsiTheme="minorHAnsi" w:cstheme="minorHAnsi"/>
          <w:sz w:val="22"/>
          <w:szCs w:val="22"/>
        </w:rPr>
      </w:pPr>
    </w:p>
    <w:p w14:paraId="56167B87"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4F7B8452" wp14:editId="50902D95">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378DD6D7" w14:textId="527E2A15"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3A2110">
        <w:rPr>
          <w:rFonts w:asciiTheme="minorHAnsi" w:hAnsiTheme="minorHAnsi" w:cstheme="minorHAnsi"/>
          <w:sz w:val="22"/>
          <w:szCs w:val="22"/>
        </w:rPr>
        <w:t>1</w:t>
      </w:r>
      <w:r w:rsidR="00E54CB7">
        <w:rPr>
          <w:rFonts w:asciiTheme="minorHAnsi" w:hAnsiTheme="minorHAnsi" w:cstheme="minorHAnsi"/>
          <w:sz w:val="22"/>
          <w:szCs w:val="22"/>
        </w:rPr>
        <w:t>4</w:t>
      </w:r>
      <w:r w:rsidR="00685188">
        <w:rPr>
          <w:rFonts w:asciiTheme="minorHAnsi" w:hAnsiTheme="minorHAnsi" w:cstheme="minorHAnsi"/>
          <w:sz w:val="22"/>
          <w:szCs w:val="22"/>
        </w:rPr>
        <w:t>.</w:t>
      </w:r>
      <w:r w:rsidR="00A30CAC">
        <w:rPr>
          <w:rFonts w:asciiTheme="minorHAnsi" w:hAnsiTheme="minorHAnsi" w:cstheme="minorHAnsi"/>
          <w:sz w:val="22"/>
          <w:szCs w:val="22"/>
        </w:rPr>
        <w:t>2026</w:t>
      </w:r>
    </w:p>
    <w:p w14:paraId="5777C60E"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28F5D9A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7AABE250"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2F160090"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7A20648F"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47BEB065"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7981E2A3"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06E08027"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6DA1123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57457F3B" w14:textId="77777777" w:rsidR="00B60ADC" w:rsidRPr="00674465" w:rsidRDefault="00B60ADC" w:rsidP="00E54905">
      <w:pPr>
        <w:spacing w:line="259" w:lineRule="auto"/>
        <w:jc w:val="both"/>
        <w:rPr>
          <w:rFonts w:asciiTheme="minorHAnsi" w:hAnsiTheme="minorHAnsi" w:cstheme="minorHAnsi"/>
          <w:sz w:val="22"/>
          <w:szCs w:val="22"/>
        </w:rPr>
      </w:pPr>
    </w:p>
    <w:p w14:paraId="202EE8F5"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42ABAF68"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4F750FA8"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58E688EE"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F1FF7B1"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286E03FD"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1F9BCDB7"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372F9FED"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391714A6"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457FFE12"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5A42C33E"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4E48FF09"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616CCA1E"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2592D68A"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0D3D265B"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7DF529B3"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414DC485"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5F78EBF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3D017823"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7C6AB7E5" w14:textId="77777777" w:rsidR="002F0FF7" w:rsidRDefault="002F0FF7" w:rsidP="00E54905">
      <w:pPr>
        <w:spacing w:line="259" w:lineRule="auto"/>
        <w:jc w:val="both"/>
        <w:rPr>
          <w:rFonts w:asciiTheme="minorHAnsi" w:hAnsiTheme="minorHAnsi" w:cstheme="minorHAnsi"/>
          <w:sz w:val="22"/>
          <w:szCs w:val="22"/>
        </w:rPr>
      </w:pPr>
    </w:p>
    <w:p w14:paraId="251DBC96" w14:textId="77777777" w:rsidR="009638AC" w:rsidRPr="00674465" w:rsidRDefault="009638AC" w:rsidP="00E54905">
      <w:pPr>
        <w:spacing w:line="259" w:lineRule="auto"/>
        <w:jc w:val="both"/>
        <w:rPr>
          <w:rFonts w:asciiTheme="minorHAnsi" w:hAnsiTheme="minorHAnsi" w:cstheme="minorHAnsi"/>
          <w:sz w:val="22"/>
          <w:szCs w:val="22"/>
        </w:rPr>
      </w:pPr>
    </w:p>
    <w:p w14:paraId="00D88BA8"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0E72523F"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52CA06CA"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2B7358CD"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322715D"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5B63BBCC"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1C28781A"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579432A5"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B67BC6E"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05B4B5A9"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00A9C4E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0BF28C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73129256"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2A84DE59"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4652CA2F"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1233C58"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6FCF02E9"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73AFAA17"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351D218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399C048C"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316733C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F3AD0C8"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6E6860E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355B1686"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027BF5F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6897ABB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1DA29087"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08F52C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1566631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13F382C8"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7FECFE7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1EA3E0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525B913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1DDE43D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72DE7C8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5C5C41E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5A59F6B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485BA21A"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7E66996E"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411916EF"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7A919FF8"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3FB2E26F"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4CA5812F"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0459BF25"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0206A478"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53E041A5"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5D433DAB"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77A1BB15"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12931F66"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31284ED1"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72647BB1"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13EA385A"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1B80A2B3"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0EE63E0"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447A60B7"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25DD2C3E"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30F6FF3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EAADA9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4B91CB38"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332E0BCB"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8874C8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98FB275"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8BDFD0F"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1BA1F807"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FB4D44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47404FF4"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9482B45"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30B0B190"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05989D55"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4AD88C50"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708BA902"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38DFAAA9"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77A2F5D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41BD9717"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215A1583"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17F8195C"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23F19EF0"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76B1FB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33ACE170"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0A514861"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6B5257AD"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50FA68A8"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318DC29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266EA7E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7E2BC6E4"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707A1CB3"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7ABF33E"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3A9F60E0"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0F543291"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C2499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13162008"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52D798F7"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34140F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097FEB5"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62131DC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126B1639"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3879ACB4" w14:textId="77777777" w:rsidR="00AD0486" w:rsidRPr="002F0FF7" w:rsidRDefault="00AD0486" w:rsidP="00AD0486">
      <w:pPr>
        <w:tabs>
          <w:tab w:val="left" w:pos="285"/>
        </w:tabs>
        <w:spacing w:line="259" w:lineRule="auto"/>
        <w:rPr>
          <w:rFonts w:asciiTheme="minorHAnsi" w:hAnsiTheme="minorHAnsi" w:cstheme="minorHAnsi"/>
          <w:sz w:val="22"/>
          <w:szCs w:val="22"/>
          <w:lang w:eastAsia="zh-CN"/>
        </w:rPr>
      </w:pPr>
    </w:p>
    <w:p w14:paraId="2EE3553A" w14:textId="77777777" w:rsidR="00AD0486" w:rsidRPr="00AD0486" w:rsidRDefault="00AD0486" w:rsidP="00AD0486">
      <w:pPr>
        <w:tabs>
          <w:tab w:val="left" w:pos="6313"/>
        </w:tabs>
        <w:spacing w:line="259" w:lineRule="auto"/>
        <w:jc w:val="center"/>
        <w:rPr>
          <w:rFonts w:asciiTheme="minorHAnsi" w:hAnsiTheme="minorHAnsi" w:cstheme="minorHAnsi"/>
          <w:sz w:val="22"/>
          <w:szCs w:val="22"/>
          <w:lang w:eastAsia="zh-CN"/>
        </w:rPr>
      </w:pPr>
      <w:r w:rsidRPr="00AD0486">
        <w:rPr>
          <w:rFonts w:asciiTheme="minorHAnsi" w:hAnsiTheme="minorHAnsi" w:cstheme="minorHAnsi"/>
          <w:sz w:val="22"/>
          <w:szCs w:val="22"/>
          <w:lang w:eastAsia="zh-CN"/>
        </w:rPr>
        <w:t>§ 11</w:t>
      </w:r>
    </w:p>
    <w:p w14:paraId="314031FE" w14:textId="1A727861" w:rsidR="00CC0667" w:rsidRPr="00AD0486" w:rsidRDefault="00AD0486" w:rsidP="00AD0486">
      <w:pPr>
        <w:tabs>
          <w:tab w:val="left" w:pos="285"/>
        </w:tabs>
        <w:spacing w:line="259" w:lineRule="auto"/>
        <w:jc w:val="center"/>
        <w:rPr>
          <w:rFonts w:asciiTheme="minorHAnsi" w:hAnsiTheme="minorHAnsi" w:cstheme="minorHAnsi"/>
          <w:b/>
          <w:bCs/>
          <w:sz w:val="22"/>
          <w:szCs w:val="22"/>
          <w:lang w:eastAsia="zh-CN"/>
        </w:rPr>
      </w:pPr>
      <w:r w:rsidRPr="00AD0486">
        <w:rPr>
          <w:rFonts w:asciiTheme="minorHAnsi" w:hAnsiTheme="minorHAnsi" w:cstheme="minorHAnsi"/>
          <w:b/>
          <w:bCs/>
          <w:sz w:val="22"/>
          <w:szCs w:val="22"/>
          <w:lang w:eastAsia="zh-CN"/>
        </w:rPr>
        <w:t>Zakaz cesji</w:t>
      </w:r>
    </w:p>
    <w:p w14:paraId="68D85525" w14:textId="56B0D8AA" w:rsidR="00CC0667" w:rsidRDefault="00AD0486" w:rsidP="00AD0486">
      <w:pPr>
        <w:pStyle w:val="Tekstpodstawowy"/>
        <w:spacing w:line="276" w:lineRule="auto"/>
        <w:ind w:right="108"/>
        <w:rPr>
          <w:rFonts w:asciiTheme="minorHAnsi" w:hAnsiTheme="minorHAnsi" w:cstheme="minorHAnsi"/>
          <w:sz w:val="22"/>
          <w:szCs w:val="22"/>
        </w:rPr>
      </w:pPr>
      <w:r w:rsidRPr="00AD0486">
        <w:rPr>
          <w:rFonts w:asciiTheme="minorHAnsi" w:eastAsiaTheme="minorHAnsi" w:hAnsiTheme="minorHAnsi" w:cstheme="minorHAnsi"/>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sidRPr="00AD0486">
        <w:rPr>
          <w:rFonts w:asciiTheme="minorHAnsi" w:hAnsiTheme="minorHAnsi" w:cstheme="minorHAnsi"/>
          <w:sz w:val="22"/>
          <w:szCs w:val="22"/>
        </w:rPr>
        <w:t>.</w:t>
      </w:r>
    </w:p>
    <w:p w14:paraId="5974C84C" w14:textId="77777777" w:rsidR="00AD0486" w:rsidRPr="00AD0486" w:rsidRDefault="00AD0486" w:rsidP="00AD0486">
      <w:pPr>
        <w:pStyle w:val="Tekstpodstawowy"/>
        <w:spacing w:line="276" w:lineRule="auto"/>
        <w:ind w:right="108"/>
        <w:rPr>
          <w:rFonts w:asciiTheme="minorHAnsi" w:hAnsiTheme="minorHAnsi" w:cstheme="minorHAnsi"/>
          <w:sz w:val="22"/>
          <w:szCs w:val="22"/>
        </w:rPr>
      </w:pPr>
    </w:p>
    <w:p w14:paraId="4E4760A8" w14:textId="50E57A31"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AD0486">
        <w:rPr>
          <w:rFonts w:asciiTheme="minorHAnsi" w:hAnsiTheme="minorHAnsi" w:cstheme="minorHAnsi"/>
          <w:sz w:val="22"/>
          <w:szCs w:val="22"/>
          <w:lang w:eastAsia="zh-CN"/>
        </w:rPr>
        <w:t>2</w:t>
      </w:r>
    </w:p>
    <w:p w14:paraId="2353DC4F"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63377CEB"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62C0226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4680E4BA" w14:textId="703503F1"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59D39BCB" w14:textId="77777777" w:rsidR="00E54905" w:rsidRDefault="00E54905" w:rsidP="00E54905">
      <w:pPr>
        <w:spacing w:line="259" w:lineRule="auto"/>
        <w:jc w:val="both"/>
        <w:rPr>
          <w:rFonts w:asciiTheme="minorHAnsi" w:hAnsiTheme="minorHAnsi" w:cstheme="minorHAnsi"/>
          <w:sz w:val="22"/>
          <w:szCs w:val="22"/>
          <w:lang w:eastAsia="zh-CN"/>
        </w:rPr>
      </w:pPr>
    </w:p>
    <w:p w14:paraId="260CADFD"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D03F2" w14:textId="77777777" w:rsidR="00CB28C9" w:rsidRDefault="00CB28C9" w:rsidP="002D31D6">
      <w:r>
        <w:separator/>
      </w:r>
    </w:p>
  </w:endnote>
  <w:endnote w:type="continuationSeparator" w:id="0">
    <w:p w14:paraId="57F4ED5E" w14:textId="77777777" w:rsidR="00CB28C9" w:rsidRDefault="00CB28C9"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7B29804E" w14:textId="77777777" w:rsidR="00A10830" w:rsidRDefault="005C6DE7">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022C217B"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3A3F4" w14:textId="77777777" w:rsidR="00CB28C9" w:rsidRDefault="00CB28C9" w:rsidP="002D31D6">
      <w:r>
        <w:separator/>
      </w:r>
    </w:p>
  </w:footnote>
  <w:footnote w:type="continuationSeparator" w:id="0">
    <w:p w14:paraId="04824D74" w14:textId="77777777" w:rsidR="00CB28C9" w:rsidRDefault="00CB28C9"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1FDA"/>
    <w:rsid w:val="00166D47"/>
    <w:rsid w:val="00170252"/>
    <w:rsid w:val="00171687"/>
    <w:rsid w:val="00173831"/>
    <w:rsid w:val="00184A36"/>
    <w:rsid w:val="00184E9F"/>
    <w:rsid w:val="00191A4B"/>
    <w:rsid w:val="00195E37"/>
    <w:rsid w:val="001A79E0"/>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0D71"/>
    <w:rsid w:val="003A1933"/>
    <w:rsid w:val="003A20AB"/>
    <w:rsid w:val="003A2110"/>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65D0D"/>
    <w:rsid w:val="00480DEB"/>
    <w:rsid w:val="0048254C"/>
    <w:rsid w:val="00482AB1"/>
    <w:rsid w:val="00484408"/>
    <w:rsid w:val="004A4BEC"/>
    <w:rsid w:val="004A6B89"/>
    <w:rsid w:val="004C3AAE"/>
    <w:rsid w:val="004D0E6E"/>
    <w:rsid w:val="004F400D"/>
    <w:rsid w:val="004F52D6"/>
    <w:rsid w:val="00500FA7"/>
    <w:rsid w:val="0050547E"/>
    <w:rsid w:val="00511C2B"/>
    <w:rsid w:val="00514EBC"/>
    <w:rsid w:val="00517DC5"/>
    <w:rsid w:val="00526131"/>
    <w:rsid w:val="005279F2"/>
    <w:rsid w:val="00527D4F"/>
    <w:rsid w:val="0053280B"/>
    <w:rsid w:val="005356ED"/>
    <w:rsid w:val="00535C6C"/>
    <w:rsid w:val="00536760"/>
    <w:rsid w:val="00553120"/>
    <w:rsid w:val="00555243"/>
    <w:rsid w:val="00555B06"/>
    <w:rsid w:val="005612F9"/>
    <w:rsid w:val="005656FD"/>
    <w:rsid w:val="00567063"/>
    <w:rsid w:val="00585821"/>
    <w:rsid w:val="005949CB"/>
    <w:rsid w:val="0059611C"/>
    <w:rsid w:val="005A01FA"/>
    <w:rsid w:val="005A0F66"/>
    <w:rsid w:val="005A3641"/>
    <w:rsid w:val="005C20C1"/>
    <w:rsid w:val="005C2E49"/>
    <w:rsid w:val="005C49DA"/>
    <w:rsid w:val="005C6DE7"/>
    <w:rsid w:val="005D6889"/>
    <w:rsid w:val="005E4CCA"/>
    <w:rsid w:val="005E4D0F"/>
    <w:rsid w:val="005F3B78"/>
    <w:rsid w:val="005F4C6D"/>
    <w:rsid w:val="005F6483"/>
    <w:rsid w:val="005F6881"/>
    <w:rsid w:val="005F7FB4"/>
    <w:rsid w:val="0060143B"/>
    <w:rsid w:val="006015D4"/>
    <w:rsid w:val="00601828"/>
    <w:rsid w:val="00616FBE"/>
    <w:rsid w:val="00616FC3"/>
    <w:rsid w:val="006207D3"/>
    <w:rsid w:val="00620C70"/>
    <w:rsid w:val="00627A07"/>
    <w:rsid w:val="006338CB"/>
    <w:rsid w:val="006343FA"/>
    <w:rsid w:val="00637A2A"/>
    <w:rsid w:val="00637EFF"/>
    <w:rsid w:val="00646A3D"/>
    <w:rsid w:val="00651CBF"/>
    <w:rsid w:val="00653431"/>
    <w:rsid w:val="0065598F"/>
    <w:rsid w:val="00661800"/>
    <w:rsid w:val="00674465"/>
    <w:rsid w:val="00685188"/>
    <w:rsid w:val="0069408F"/>
    <w:rsid w:val="006A085E"/>
    <w:rsid w:val="006A2C9F"/>
    <w:rsid w:val="006A7EEB"/>
    <w:rsid w:val="006B4DF4"/>
    <w:rsid w:val="006C1DFF"/>
    <w:rsid w:val="006C5773"/>
    <w:rsid w:val="006D371D"/>
    <w:rsid w:val="006D7835"/>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44D3B"/>
    <w:rsid w:val="00850AF5"/>
    <w:rsid w:val="00851BB3"/>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58AA"/>
    <w:rsid w:val="00985AAC"/>
    <w:rsid w:val="00987D56"/>
    <w:rsid w:val="00990111"/>
    <w:rsid w:val="0099147F"/>
    <w:rsid w:val="00991DED"/>
    <w:rsid w:val="009A61C1"/>
    <w:rsid w:val="009A62C4"/>
    <w:rsid w:val="009B24AA"/>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0CAC"/>
    <w:rsid w:val="00A3517D"/>
    <w:rsid w:val="00A36EE5"/>
    <w:rsid w:val="00A45AE4"/>
    <w:rsid w:val="00A501A5"/>
    <w:rsid w:val="00A52FF3"/>
    <w:rsid w:val="00A53EC5"/>
    <w:rsid w:val="00A604B0"/>
    <w:rsid w:val="00A62565"/>
    <w:rsid w:val="00A638F4"/>
    <w:rsid w:val="00A67BBE"/>
    <w:rsid w:val="00A70D8D"/>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0486"/>
    <w:rsid w:val="00AD4297"/>
    <w:rsid w:val="00AE636B"/>
    <w:rsid w:val="00AE66B3"/>
    <w:rsid w:val="00AF62AA"/>
    <w:rsid w:val="00B05DDD"/>
    <w:rsid w:val="00B163A1"/>
    <w:rsid w:val="00B20522"/>
    <w:rsid w:val="00B20B57"/>
    <w:rsid w:val="00B2453E"/>
    <w:rsid w:val="00B33C97"/>
    <w:rsid w:val="00B3591C"/>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47CE"/>
    <w:rsid w:val="00C102F6"/>
    <w:rsid w:val="00C10D1D"/>
    <w:rsid w:val="00C12AA9"/>
    <w:rsid w:val="00C173AA"/>
    <w:rsid w:val="00C21A9F"/>
    <w:rsid w:val="00C26F7B"/>
    <w:rsid w:val="00C31BC5"/>
    <w:rsid w:val="00C32DB4"/>
    <w:rsid w:val="00C33A67"/>
    <w:rsid w:val="00C46BC8"/>
    <w:rsid w:val="00C53574"/>
    <w:rsid w:val="00C6004E"/>
    <w:rsid w:val="00C678A9"/>
    <w:rsid w:val="00C7505E"/>
    <w:rsid w:val="00C7766D"/>
    <w:rsid w:val="00C77EAA"/>
    <w:rsid w:val="00C80734"/>
    <w:rsid w:val="00C842CE"/>
    <w:rsid w:val="00C91BB3"/>
    <w:rsid w:val="00C91BB8"/>
    <w:rsid w:val="00C920CA"/>
    <w:rsid w:val="00C93268"/>
    <w:rsid w:val="00CA1FE7"/>
    <w:rsid w:val="00CA4C2E"/>
    <w:rsid w:val="00CA4C9C"/>
    <w:rsid w:val="00CA4F68"/>
    <w:rsid w:val="00CB11ED"/>
    <w:rsid w:val="00CB28C9"/>
    <w:rsid w:val="00CB4429"/>
    <w:rsid w:val="00CC0667"/>
    <w:rsid w:val="00CC185C"/>
    <w:rsid w:val="00CC3EB3"/>
    <w:rsid w:val="00CD087B"/>
    <w:rsid w:val="00CD0A40"/>
    <w:rsid w:val="00CE5C68"/>
    <w:rsid w:val="00CF46B0"/>
    <w:rsid w:val="00CF4754"/>
    <w:rsid w:val="00CF7F85"/>
    <w:rsid w:val="00D024F9"/>
    <w:rsid w:val="00D13E9A"/>
    <w:rsid w:val="00D3010E"/>
    <w:rsid w:val="00D343C8"/>
    <w:rsid w:val="00D35C72"/>
    <w:rsid w:val="00D36023"/>
    <w:rsid w:val="00D43F03"/>
    <w:rsid w:val="00D45FDA"/>
    <w:rsid w:val="00D531AF"/>
    <w:rsid w:val="00D531ED"/>
    <w:rsid w:val="00D53FFD"/>
    <w:rsid w:val="00D6246D"/>
    <w:rsid w:val="00D64A7D"/>
    <w:rsid w:val="00D805C9"/>
    <w:rsid w:val="00D81EF3"/>
    <w:rsid w:val="00D822CF"/>
    <w:rsid w:val="00D849BB"/>
    <w:rsid w:val="00D9316A"/>
    <w:rsid w:val="00DA4639"/>
    <w:rsid w:val="00DB55F2"/>
    <w:rsid w:val="00DC1B87"/>
    <w:rsid w:val="00DC42F6"/>
    <w:rsid w:val="00DC5BFB"/>
    <w:rsid w:val="00DC6824"/>
    <w:rsid w:val="00DC6E53"/>
    <w:rsid w:val="00DD12E9"/>
    <w:rsid w:val="00DD4446"/>
    <w:rsid w:val="00DD7428"/>
    <w:rsid w:val="00DE16BC"/>
    <w:rsid w:val="00DE28C7"/>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4CB7"/>
    <w:rsid w:val="00E57599"/>
    <w:rsid w:val="00E578E3"/>
    <w:rsid w:val="00E64A02"/>
    <w:rsid w:val="00E653CC"/>
    <w:rsid w:val="00E66E4D"/>
    <w:rsid w:val="00E72896"/>
    <w:rsid w:val="00E82F16"/>
    <w:rsid w:val="00E90B44"/>
    <w:rsid w:val="00E944F0"/>
    <w:rsid w:val="00EA0481"/>
    <w:rsid w:val="00EA0513"/>
    <w:rsid w:val="00EA6E36"/>
    <w:rsid w:val="00EA79E4"/>
    <w:rsid w:val="00EB491C"/>
    <w:rsid w:val="00EC0188"/>
    <w:rsid w:val="00EC5B10"/>
    <w:rsid w:val="00ED2380"/>
    <w:rsid w:val="00EE2018"/>
    <w:rsid w:val="00EF3683"/>
    <w:rsid w:val="00F11337"/>
    <w:rsid w:val="00F1399B"/>
    <w:rsid w:val="00F1452F"/>
    <w:rsid w:val="00F16C2A"/>
    <w:rsid w:val="00F23477"/>
    <w:rsid w:val="00F259FD"/>
    <w:rsid w:val="00F2690D"/>
    <w:rsid w:val="00F27A21"/>
    <w:rsid w:val="00F30DA3"/>
    <w:rsid w:val="00F30DC1"/>
    <w:rsid w:val="00F329A5"/>
    <w:rsid w:val="00F33357"/>
    <w:rsid w:val="00F3355A"/>
    <w:rsid w:val="00F3419A"/>
    <w:rsid w:val="00F55923"/>
    <w:rsid w:val="00F62BBF"/>
    <w:rsid w:val="00F66DE4"/>
    <w:rsid w:val="00F67260"/>
    <w:rsid w:val="00F67503"/>
    <w:rsid w:val="00F748A5"/>
    <w:rsid w:val="00F805C2"/>
    <w:rsid w:val="00F91D16"/>
    <w:rsid w:val="00F963DA"/>
    <w:rsid w:val="00F97C57"/>
    <w:rsid w:val="00FA42CF"/>
    <w:rsid w:val="00FB39EC"/>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54D7"/>
  <w15:docId w15:val="{BCDD36C2-D62F-4980-B7AB-19AFFED7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 w:id="10421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2026-01-14T07:27:00Z</cp:lastPrinted>
  <dcterms:created xsi:type="dcterms:W3CDTF">2026-01-14T07:27:00Z</dcterms:created>
  <dcterms:modified xsi:type="dcterms:W3CDTF">2026-01-14T07:27:00Z</dcterms:modified>
</cp:coreProperties>
</file>